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CAAA4" w14:textId="77777777" w:rsidR="005D7940" w:rsidRDefault="005D7940" w:rsidP="005D7940">
      <w:pPr>
        <w:spacing w:before="120" w:after="0"/>
      </w:pPr>
      <w:r w:rsidRPr="0041428F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0A204B71" wp14:editId="13FAE354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8247888" cy="3026664"/>
                <wp:effectExtent l="0" t="0" r="1270" b="2540"/>
                <wp:wrapNone/>
                <wp:docPr id="19" name="Graphic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7888" cy="3026664"/>
                          <a:chOff x="-7144" y="-7144"/>
                          <a:chExt cx="6005513" cy="1924050"/>
                        </a:xfrm>
                      </wpg:grpSpPr>
                      <wps:wsp>
                        <wps:cNvPr id="20" name="Freeform: Shape 20"/>
                        <wps:cNvSpPr/>
                        <wps:spPr>
                          <a:xfrm>
                            <a:off x="2121694" y="-7144"/>
                            <a:ext cx="3876675" cy="1762125"/>
                          </a:xfrm>
                          <a:custGeom>
                            <a:avLst/>
                            <a:gdLst>
                              <a:gd name="connsiteX0" fmla="*/ 3869531 w 3876675"/>
                              <a:gd name="connsiteY0" fmla="*/ 1359694 h 1762125"/>
                              <a:gd name="connsiteX1" fmla="*/ 2359819 w 3876675"/>
                              <a:gd name="connsiteY1" fmla="*/ 1744504 h 1762125"/>
                              <a:gd name="connsiteX2" fmla="*/ 7144 w 3876675"/>
                              <a:gd name="connsiteY2" fmla="*/ 1287304 h 1762125"/>
                              <a:gd name="connsiteX3" fmla="*/ 7144 w 3876675"/>
                              <a:gd name="connsiteY3" fmla="*/ 7144 h 1762125"/>
                              <a:gd name="connsiteX4" fmla="*/ 3869531 w 3876675"/>
                              <a:gd name="connsiteY4" fmla="*/ 7144 h 1762125"/>
                              <a:gd name="connsiteX5" fmla="*/ 3869531 w 3876675"/>
                              <a:gd name="connsiteY5" fmla="*/ 1359694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76675" h="1762125">
                                <a:moveTo>
                                  <a:pt x="3869531" y="1359694"/>
                                </a:moveTo>
                                <a:cubicBezTo>
                                  <a:pt x="3869531" y="1359694"/>
                                  <a:pt x="3379946" y="1834039"/>
                                  <a:pt x="2359819" y="1744504"/>
                                </a:cubicBezTo>
                                <a:cubicBezTo>
                                  <a:pt x="1339691" y="1654969"/>
                                  <a:pt x="936784" y="1180624"/>
                                  <a:pt x="7144" y="1287304"/>
                                </a:cubicBezTo>
                                <a:lnTo>
                                  <a:pt x="7144" y="7144"/>
                                </a:lnTo>
                                <a:lnTo>
                                  <a:pt x="3869531" y="7144"/>
                                </a:lnTo>
                                <a:lnTo>
                                  <a:pt x="3869531" y="1359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-7144" y="-7144"/>
                            <a:ext cx="6000750" cy="1924050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1699736 h 1924050"/>
                              <a:gd name="connsiteX1" fmla="*/ 2934176 w 6000750"/>
                              <a:gd name="connsiteY1" fmla="*/ 1484471 h 1924050"/>
                              <a:gd name="connsiteX2" fmla="*/ 5998369 w 6000750"/>
                              <a:gd name="connsiteY2" fmla="*/ 893921 h 1924050"/>
                              <a:gd name="connsiteX3" fmla="*/ 5998369 w 6000750"/>
                              <a:gd name="connsiteY3" fmla="*/ 7144 h 1924050"/>
                              <a:gd name="connsiteX4" fmla="*/ 7144 w 6000750"/>
                              <a:gd name="connsiteY4" fmla="*/ 7144 h 1924050"/>
                              <a:gd name="connsiteX5" fmla="*/ 7144 w 6000750"/>
                              <a:gd name="connsiteY5" fmla="*/ 1699736 h 1924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1924050">
                                <a:moveTo>
                                  <a:pt x="7144" y="1699736"/>
                                </a:moveTo>
                                <a:cubicBezTo>
                                  <a:pt x="7144" y="1699736"/>
                                  <a:pt x="1410176" y="2317909"/>
                                  <a:pt x="2934176" y="1484471"/>
                                </a:cubicBezTo>
                                <a:cubicBezTo>
                                  <a:pt x="4459129" y="651986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lnTo>
                                  <a:pt x="7144" y="1699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-7144" y="-7144"/>
                            <a:ext cx="6000750" cy="904875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7144 h 904875"/>
                              <a:gd name="connsiteX1" fmla="*/ 7144 w 6000750"/>
                              <a:gd name="connsiteY1" fmla="*/ 613886 h 904875"/>
                              <a:gd name="connsiteX2" fmla="*/ 3546634 w 6000750"/>
                              <a:gd name="connsiteY2" fmla="*/ 574834 h 904875"/>
                              <a:gd name="connsiteX3" fmla="*/ 5998369 w 6000750"/>
                              <a:gd name="connsiteY3" fmla="*/ 893921 h 904875"/>
                              <a:gd name="connsiteX4" fmla="*/ 5998369 w 6000750"/>
                              <a:gd name="connsiteY4" fmla="*/ 7144 h 904875"/>
                              <a:gd name="connsiteX5" fmla="*/ 7144 w 6000750"/>
                              <a:gd name="connsiteY5" fmla="*/ 7144 h 904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904875">
                                <a:moveTo>
                                  <a:pt x="7144" y="7144"/>
                                </a:moveTo>
                                <a:lnTo>
                                  <a:pt x="7144" y="613886"/>
                                </a:lnTo>
                                <a:cubicBezTo>
                                  <a:pt x="647224" y="1034891"/>
                                  <a:pt x="2136934" y="964406"/>
                                  <a:pt x="3546634" y="574834"/>
                                </a:cubicBezTo>
                                <a:cubicBezTo>
                                  <a:pt x="4882039" y="205264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/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3176111" y="924401"/>
                            <a:ext cx="2819400" cy="828675"/>
                          </a:xfrm>
                          <a:custGeom>
                            <a:avLst/>
                            <a:gdLst>
                              <a:gd name="connsiteX0" fmla="*/ 7144 w 2819400"/>
                              <a:gd name="connsiteY0" fmla="*/ 481489 h 828675"/>
                              <a:gd name="connsiteX1" fmla="*/ 1305401 w 2819400"/>
                              <a:gd name="connsiteY1" fmla="*/ 812959 h 828675"/>
                              <a:gd name="connsiteX2" fmla="*/ 2815114 w 2819400"/>
                              <a:gd name="connsiteY2" fmla="*/ 428149 h 828675"/>
                              <a:gd name="connsiteX3" fmla="*/ 2815114 w 2819400"/>
                              <a:gd name="connsiteY3" fmla="*/ 7144 h 828675"/>
                              <a:gd name="connsiteX4" fmla="*/ 7144 w 2819400"/>
                              <a:gd name="connsiteY4" fmla="*/ 481489 h 828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19400" h="828675">
                                <a:moveTo>
                                  <a:pt x="7144" y="481489"/>
                                </a:moveTo>
                                <a:cubicBezTo>
                                  <a:pt x="380524" y="602456"/>
                                  <a:pt x="751999" y="764381"/>
                                  <a:pt x="1305401" y="812959"/>
                                </a:cubicBezTo>
                                <a:cubicBezTo>
                                  <a:pt x="2325529" y="902494"/>
                                  <a:pt x="2815114" y="428149"/>
                                  <a:pt x="2815114" y="428149"/>
                                </a:cubicBezTo>
                                <a:lnTo>
                                  <a:pt x="2815114" y="7144"/>
                                </a:lnTo>
                                <a:cubicBezTo>
                                  <a:pt x="2332196" y="236696"/>
                                  <a:pt x="1376839" y="568166"/>
                                  <a:pt x="7144" y="481489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2"/>
                              </a:gs>
                              <a:gs pos="100000">
                                <a:schemeClr val="accent2">
                                  <a:lumMod val="75000"/>
                                </a:schemeClr>
                              </a:gs>
                            </a:gsLst>
                            <a:lin ang="0" scaled="1"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CA1363" id="Graphic 17" o:spid="_x0000_s1026" alt="&quot;&quot;" style="position:absolute;margin-left:-36pt;margin-top:-36pt;width:649.45pt;height:238.3pt;z-index:-251657216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">
                <v:shape id="Freeform: Shape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" path="m3869531,1359694v,,-489585,474345,-1509712,384810c1339691,1654969,936784,1180624,7144,1287304l7144,7144r3862387,l3869531,1359694xe" fillcolor="#009dd9 [3205]" stroked="f">
                  <v:stroke joinstyle="miter"/>
                  <v:path arrowok="t" o:connecttype="custom" o:connectlocs="3869531,1359694;2359819,1744504;7144,1287304;7144,7144;3869531,7144;3869531,1359694" o:connectangles="0,0,0,0,0,0"/>
                </v:shape>
                <v:shape id="Freeform: Shape 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17406d [3204]" stroked="f">
                  <v:stroke joinstyle="miter"/>
                  <v:path arrowok="t" o:connecttype="custom" o:connectlocs="7144,1699736;2934176,1484471;5998369,893921;5998369,7144;7144,7144;7144,1699736" o:connectangles="0,0,0,0,0,0"/>
                </v:shape>
                <v:shape id="Freeform: Shape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17406d [3204]" stroked="f">
                  <v:fill color2="#4389d7 [1940]" rotate="t" angle="90" focus="100%" type="gradient"/>
                  <v:stroke joinstyle="miter"/>
                  <v:path arrowok="t" o:connecttype="custom" o:connectlocs="7144,7144;7144,613886;3546634,574834;5998369,893921;5998369,7144;7144,7144" o:connectangles="0,0,0,0,0,0"/>
                </v:shape>
                <v:shape id="Freeform: Shape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" path="m7144,481489c380524,602456,751999,764381,1305401,812959,2325529,902494,2815114,428149,2815114,428149r,-421005c2332196,236696,1376839,568166,7144,481489xe" fillcolor="#009dd9 [3205]" stroked="f">
                  <v:fill color2="#0075a2 [2405]" angle="90" focus="100%" type="gradient"/>
                  <v:stroke joinstyle="miter"/>
                  <v:path arrowok="t" o:connecttype="custom" o:connectlocs="7144,481489;1305401,812959;2815114,428149;2815114,7144;7144,481489" o:connectangles="0,0,0,0,0"/>
                </v:shape>
                <w10:anchorlock/>
              </v:group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2070"/>
        <w:gridCol w:w="5130"/>
        <w:gridCol w:w="3600"/>
      </w:tblGrid>
      <w:tr w:rsidR="00A66B18" w:rsidRPr="0041428F" w14:paraId="475C05B2" w14:textId="77777777" w:rsidTr="00A6783B">
        <w:trPr>
          <w:trHeight w:val="270"/>
          <w:jc w:val="center"/>
        </w:trPr>
        <w:tc>
          <w:tcPr>
            <w:tcW w:w="10800" w:type="dxa"/>
            <w:gridSpan w:val="3"/>
          </w:tcPr>
          <w:p w14:paraId="44CB53D6" w14:textId="77777777" w:rsidR="00A66B18" w:rsidRPr="0041428F" w:rsidRDefault="00484A91" w:rsidP="007E7F36">
            <w:pPr>
              <w:pStyle w:val="Title"/>
            </w:pPr>
            <w:sdt>
              <w:sdtPr>
                <w:id w:val="325257612"/>
                <w:placeholder>
                  <w:docPart w:val="3E98C8E0ED1A4FB58FECDC608148783F"/>
                </w:placeholder>
                <w:temporary/>
                <w:showingPlcHdr/>
                <w15:appearance w15:val="hidden"/>
              </w:sdtPr>
              <w:sdtEndPr/>
              <w:sdtContent>
                <w:r w:rsidR="007E7F36">
                  <w:t>Meeting Name</w:t>
                </w:r>
              </w:sdtContent>
            </w:sdt>
            <w:r w:rsidR="007E7F36">
              <w:t xml:space="preserve"> Agenda</w:t>
            </w:r>
          </w:p>
        </w:tc>
      </w:tr>
      <w:tr w:rsidR="007E7F36" w:rsidRPr="0041428F" w14:paraId="05B2FFAC" w14:textId="77777777" w:rsidTr="007E7F36">
        <w:trPr>
          <w:trHeight w:val="630"/>
          <w:jc w:val="center"/>
        </w:trPr>
        <w:tc>
          <w:tcPr>
            <w:tcW w:w="10800" w:type="dxa"/>
            <w:gridSpan w:val="3"/>
            <w:vAlign w:val="bottom"/>
          </w:tcPr>
          <w:p w14:paraId="3053460C" w14:textId="77777777" w:rsidR="007E7F36" w:rsidRDefault="007E7F36" w:rsidP="00A66B18">
            <w:pPr>
              <w:pStyle w:val="ContactInfo"/>
            </w:pPr>
          </w:p>
        </w:tc>
      </w:tr>
      <w:tr w:rsidR="007E7F36" w:rsidRPr="0041428F" w14:paraId="2461CE3B" w14:textId="77777777" w:rsidTr="007E7F36">
        <w:trPr>
          <w:trHeight w:val="492"/>
          <w:jc w:val="center"/>
        </w:trPr>
        <w:tc>
          <w:tcPr>
            <w:tcW w:w="2070" w:type="dxa"/>
          </w:tcPr>
          <w:p w14:paraId="3F071DA3" w14:textId="77777777" w:rsidR="007E7F36" w:rsidRDefault="007E7F36" w:rsidP="007E7F36">
            <w:pPr>
              <w:pStyle w:val="MeetingInfo"/>
            </w:pPr>
            <w:r>
              <w:t>Location:</w:t>
            </w:r>
          </w:p>
        </w:tc>
        <w:tc>
          <w:tcPr>
            <w:tcW w:w="5130" w:type="dxa"/>
          </w:tcPr>
          <w:p w14:paraId="0F08B9E1" w14:textId="77777777" w:rsidR="007E7F36" w:rsidRDefault="00484A91" w:rsidP="007E7F36">
            <w:pPr>
              <w:pStyle w:val="ContactInfo"/>
            </w:pPr>
            <w:sdt>
              <w:sdtPr>
                <w:id w:val="16431486"/>
                <w:placeholder>
                  <w:docPart w:val="51CA654A8F26496B9692A5D1506051ED"/>
                </w:placeholder>
                <w:temporary/>
                <w:showingPlcHdr/>
                <w15:appearance w15:val="hidden"/>
              </w:sdtPr>
              <w:sdtEndPr/>
              <w:sdtContent>
                <w:r w:rsidR="007E7F36">
                  <w:rPr>
                    <w:rStyle w:val="PlaceholderText"/>
                    <w:color w:val="FFFFFF" w:themeColor="background1"/>
                  </w:rPr>
                  <w:t>Address or Room Number</w:t>
                </w:r>
              </w:sdtContent>
            </w:sdt>
          </w:p>
        </w:tc>
        <w:tc>
          <w:tcPr>
            <w:tcW w:w="3600" w:type="dxa"/>
            <w:vAlign w:val="bottom"/>
          </w:tcPr>
          <w:p w14:paraId="5CCFA109" w14:textId="77777777" w:rsidR="007E7F36" w:rsidRDefault="007E7F36" w:rsidP="00A66B18">
            <w:pPr>
              <w:pStyle w:val="ContactInfo"/>
            </w:pPr>
          </w:p>
        </w:tc>
      </w:tr>
      <w:tr w:rsidR="007E7F36" w:rsidRPr="0041428F" w14:paraId="3C028BE5" w14:textId="77777777" w:rsidTr="007E7F36">
        <w:trPr>
          <w:trHeight w:val="492"/>
          <w:jc w:val="center"/>
        </w:trPr>
        <w:tc>
          <w:tcPr>
            <w:tcW w:w="2070" w:type="dxa"/>
          </w:tcPr>
          <w:p w14:paraId="57317FDB" w14:textId="77777777" w:rsidR="007E7F36" w:rsidRDefault="007E7F36" w:rsidP="007E7F36">
            <w:pPr>
              <w:pStyle w:val="MeetingInfo"/>
            </w:pPr>
            <w:r>
              <w:t>Date:</w:t>
            </w:r>
          </w:p>
        </w:tc>
        <w:tc>
          <w:tcPr>
            <w:tcW w:w="5130" w:type="dxa"/>
          </w:tcPr>
          <w:p w14:paraId="2102C6E8" w14:textId="77777777" w:rsidR="007E7F36" w:rsidRDefault="00484A91" w:rsidP="007E7F36">
            <w:pPr>
              <w:pStyle w:val="ContactInfo"/>
            </w:pPr>
            <w:sdt>
              <w:sdtPr>
                <w:id w:val="470181481"/>
                <w:placeholder>
                  <w:docPart w:val="9449B5CC47CC41779F54D1ED3F5678E0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E7F36">
                  <w:t>Date</w:t>
                </w:r>
              </w:sdtContent>
            </w:sdt>
          </w:p>
        </w:tc>
        <w:tc>
          <w:tcPr>
            <w:tcW w:w="3600" w:type="dxa"/>
            <w:vAlign w:val="bottom"/>
          </w:tcPr>
          <w:p w14:paraId="02957DAA" w14:textId="77777777" w:rsidR="007E7F36" w:rsidRDefault="007E7F36" w:rsidP="00A66B18">
            <w:pPr>
              <w:pStyle w:val="ContactInfo"/>
            </w:pPr>
          </w:p>
        </w:tc>
      </w:tr>
      <w:tr w:rsidR="007E7F36" w:rsidRPr="0041428F" w14:paraId="5A1FFD31" w14:textId="77777777" w:rsidTr="007E7F36">
        <w:trPr>
          <w:trHeight w:val="492"/>
          <w:jc w:val="center"/>
        </w:trPr>
        <w:tc>
          <w:tcPr>
            <w:tcW w:w="2070" w:type="dxa"/>
          </w:tcPr>
          <w:p w14:paraId="48BD9F51" w14:textId="77777777" w:rsidR="007E7F36" w:rsidRDefault="007E7F36" w:rsidP="007E7F36">
            <w:pPr>
              <w:pStyle w:val="MeetingInfo"/>
            </w:pPr>
            <w:r>
              <w:t>Time:</w:t>
            </w:r>
          </w:p>
        </w:tc>
        <w:tc>
          <w:tcPr>
            <w:tcW w:w="5130" w:type="dxa"/>
          </w:tcPr>
          <w:p w14:paraId="2D95D013" w14:textId="77777777" w:rsidR="007E7F36" w:rsidRDefault="00484A91" w:rsidP="007E7F36">
            <w:pPr>
              <w:pStyle w:val="ContactInfo"/>
            </w:pPr>
            <w:sdt>
              <w:sdtPr>
                <w:rPr>
                  <w:rStyle w:val="Strong"/>
                  <w:b w:val="0"/>
                  <w:bCs w:val="0"/>
                </w:rPr>
                <w:id w:val="-2020231277"/>
                <w:placeholder>
                  <w:docPart w:val="AE5BA4F90B7740019ADF953E4BB7FDD5"/>
                </w:placeholder>
                <w:temporary/>
                <w:showingPlcHdr/>
                <w15:appearance w15:val="hidden"/>
              </w:sdtPr>
              <w:sdtEndPr>
                <w:rPr>
                  <w:rStyle w:val="Strong"/>
                </w:rPr>
              </w:sdtEndPr>
              <w:sdtContent>
                <w:r w:rsidR="007E7F36">
                  <w:rPr>
                    <w:rStyle w:val="PlaceholderText"/>
                    <w:color w:val="FFFFFF" w:themeColor="background1"/>
                  </w:rPr>
                  <w:t>Time</w:t>
                </w:r>
              </w:sdtContent>
            </w:sdt>
          </w:p>
        </w:tc>
        <w:tc>
          <w:tcPr>
            <w:tcW w:w="3600" w:type="dxa"/>
            <w:vAlign w:val="bottom"/>
          </w:tcPr>
          <w:p w14:paraId="675C4716" w14:textId="77777777" w:rsidR="007E7F36" w:rsidRDefault="007E7F36" w:rsidP="00A66B18">
            <w:pPr>
              <w:pStyle w:val="ContactInfo"/>
            </w:pPr>
          </w:p>
        </w:tc>
      </w:tr>
      <w:tr w:rsidR="007E7F36" w:rsidRPr="0041428F" w14:paraId="51186F7A" w14:textId="77777777" w:rsidTr="007E7F36">
        <w:trPr>
          <w:trHeight w:val="492"/>
          <w:jc w:val="center"/>
        </w:trPr>
        <w:tc>
          <w:tcPr>
            <w:tcW w:w="2070" w:type="dxa"/>
          </w:tcPr>
          <w:p w14:paraId="184137B7" w14:textId="77777777" w:rsidR="007E7F36" w:rsidRDefault="007E7F36" w:rsidP="007E7F36">
            <w:pPr>
              <w:pStyle w:val="MeetingInfo"/>
            </w:pPr>
            <w:r>
              <w:t>Facilitator:</w:t>
            </w:r>
          </w:p>
        </w:tc>
        <w:tc>
          <w:tcPr>
            <w:tcW w:w="5130" w:type="dxa"/>
          </w:tcPr>
          <w:p w14:paraId="19032513" w14:textId="77777777" w:rsidR="007E7F36" w:rsidRDefault="00484A91" w:rsidP="007E7F36">
            <w:pPr>
              <w:pStyle w:val="ContactInfo"/>
            </w:pPr>
            <w:sdt>
              <w:sdtPr>
                <w:id w:val="-417707049"/>
                <w:placeholder>
                  <w:docPart w:val="4BE4E5D76F5F4BF6A1F1B07E5E5DE7C1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E7F36">
                  <w:t>Name(s)</w:t>
                </w:r>
              </w:sdtContent>
            </w:sdt>
          </w:p>
        </w:tc>
        <w:tc>
          <w:tcPr>
            <w:tcW w:w="3600" w:type="dxa"/>
            <w:vAlign w:val="bottom"/>
          </w:tcPr>
          <w:p w14:paraId="28B20938" w14:textId="77777777" w:rsidR="007E7F36" w:rsidRDefault="007E7F36" w:rsidP="00A66B18">
            <w:pPr>
              <w:pStyle w:val="ContactInfo"/>
            </w:pPr>
          </w:p>
        </w:tc>
      </w:tr>
    </w:tbl>
    <w:p w14:paraId="317975C3" w14:textId="77777777" w:rsidR="00A66B18" w:rsidRDefault="00A66B18"/>
    <w:sdt>
      <w:sdtPr>
        <w:id w:val="921066030"/>
        <w:placeholder>
          <w:docPart w:val="1D7C9068718D4F7DB98C0E06E7D0A61C"/>
        </w:placeholder>
        <w:temporary/>
        <w:showingPlcHdr/>
        <w15:appearance w15:val="hidden"/>
      </w:sdtPr>
      <w:sdtEndPr/>
      <w:sdtContent>
        <w:p w14:paraId="1BA77689" w14:textId="77777777" w:rsidR="007E7F36" w:rsidRDefault="007E7F36" w:rsidP="007E7F36">
          <w:pPr>
            <w:pStyle w:val="Heading1"/>
          </w:pPr>
          <w:r w:rsidRPr="007E7F36">
            <w:t>Agenda Items</w:t>
          </w:r>
        </w:p>
      </w:sdtContent>
    </w:sdt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0"/>
        <w:gridCol w:w="2700"/>
        <w:gridCol w:w="5130"/>
        <w:gridCol w:w="2340"/>
      </w:tblGrid>
      <w:tr w:rsidR="007E7F36" w14:paraId="164642C9" w14:textId="77777777" w:rsidTr="00E21240">
        <w:trPr>
          <w:trHeight w:val="1440"/>
          <w:jc w:val="center"/>
        </w:trPr>
        <w:tc>
          <w:tcPr>
            <w:tcW w:w="630" w:type="dxa"/>
          </w:tcPr>
          <w:p w14:paraId="027B1E32" w14:textId="77777777" w:rsidR="007E7F36" w:rsidRDefault="007E7F36" w:rsidP="007E7F36">
            <w:pPr>
              <w:ind w:left="0"/>
            </w:pPr>
          </w:p>
        </w:tc>
        <w:tc>
          <w:tcPr>
            <w:tcW w:w="2700" w:type="dxa"/>
          </w:tcPr>
          <w:p w14:paraId="48420F06" w14:textId="77777777" w:rsidR="007E7F36" w:rsidRDefault="00484A91" w:rsidP="007E7F36">
            <w:pPr>
              <w:pStyle w:val="MeetingTimes"/>
            </w:pPr>
            <w:sdt>
              <w:sdtPr>
                <w:id w:val="26304202"/>
                <w:placeholder>
                  <w:docPart w:val="29F656AC4D9B4BA9922A8F99A769D276"/>
                </w:placeholder>
                <w:temporary/>
                <w:showingPlcHdr/>
                <w15:appearance w15:val="hidden"/>
              </w:sdtPr>
              <w:sdtEndPr/>
              <w:sdtContent>
                <w:r w:rsidR="007E7F36" w:rsidRPr="007E7F36">
                  <w:t>Start Time</w:t>
                </w:r>
              </w:sdtContent>
            </w:sdt>
            <w:r w:rsidR="007E7F36">
              <w:t xml:space="preserve"> – </w:t>
            </w:r>
            <w:sdt>
              <w:sdtPr>
                <w:id w:val="716548834"/>
                <w:placeholder>
                  <w:docPart w:val="07BC0B30ED924F20B947D1FFDB94ED29"/>
                </w:placeholder>
                <w:temporary/>
                <w:showingPlcHdr/>
                <w15:appearance w15:val="hidden"/>
              </w:sdtPr>
              <w:sdtEndPr/>
              <w:sdtContent>
                <w:r w:rsidR="007E7F36" w:rsidRPr="007E7F36">
                  <w:t>End Time</w:t>
                </w:r>
              </w:sdtContent>
            </w:sdt>
          </w:p>
        </w:tc>
        <w:sdt>
          <w:sdtPr>
            <w:id w:val="-785278338"/>
            <w:placeholder>
              <w:docPart w:val="D862A52AD29B43E380B7F7DD0F1419F1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14:paraId="29472F20" w14:textId="77777777" w:rsidR="007E7F36" w:rsidRPr="00E21240" w:rsidRDefault="007E7F36" w:rsidP="00E21240">
                <w:pPr>
                  <w:pStyle w:val="ItemDescription"/>
                </w:pPr>
                <w:r w:rsidRPr="00E21240">
                  <w:t>[Agenda item description]</w:t>
                </w:r>
              </w:p>
            </w:tc>
          </w:sdtContent>
        </w:sdt>
        <w:sdt>
          <w:sdtPr>
            <w:id w:val="1960296657"/>
            <w:placeholder>
              <w:docPart w:val="3678E68AA7A54766A46CEE2BFCF3043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14:paraId="2AE7B638" w14:textId="77777777" w:rsidR="007E7F36" w:rsidRDefault="007E7F36" w:rsidP="00E21240">
                <w:pPr>
                  <w:pStyle w:val="Location"/>
                </w:pPr>
                <w:r w:rsidRPr="007E7F36">
                  <w:t>[Location]</w:t>
                </w:r>
              </w:p>
            </w:tc>
          </w:sdtContent>
        </w:sdt>
      </w:tr>
      <w:tr w:rsidR="00E21240" w14:paraId="5FBC171A" w14:textId="77777777" w:rsidTr="00E21240">
        <w:trPr>
          <w:trHeight w:val="1440"/>
          <w:jc w:val="center"/>
        </w:trPr>
        <w:tc>
          <w:tcPr>
            <w:tcW w:w="630" w:type="dxa"/>
          </w:tcPr>
          <w:p w14:paraId="207CD497" w14:textId="77777777" w:rsidR="00E21240" w:rsidRDefault="00E21240" w:rsidP="00E21240">
            <w:pPr>
              <w:ind w:left="0"/>
            </w:pPr>
          </w:p>
        </w:tc>
        <w:tc>
          <w:tcPr>
            <w:tcW w:w="2700" w:type="dxa"/>
          </w:tcPr>
          <w:p w14:paraId="6FF467D7" w14:textId="77777777" w:rsidR="00E21240" w:rsidRDefault="00484A91" w:rsidP="00E21240">
            <w:pPr>
              <w:pStyle w:val="MeetingTimes"/>
            </w:pPr>
            <w:sdt>
              <w:sdtPr>
                <w:id w:val="-499503498"/>
                <w:placeholder>
                  <w:docPart w:val="25C111F3C07341759CC240B111CEF909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>Start</w:t>
                </w:r>
              </w:sdtContent>
            </w:sdt>
            <w:r w:rsidR="00E21240">
              <w:t xml:space="preserve"> – </w:t>
            </w:r>
            <w:sdt>
              <w:sdtPr>
                <w:id w:val="-1223910625"/>
                <w:placeholder>
                  <w:docPart w:val="9DD994C67A164E8CA11CE8BF7F631DF1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 xml:space="preserve">End </w:t>
                </w:r>
              </w:sdtContent>
            </w:sdt>
          </w:p>
        </w:tc>
        <w:sdt>
          <w:sdtPr>
            <w:id w:val="1635513723"/>
            <w:placeholder>
              <w:docPart w:val="68B4BDB9B8BA49C1B65EC54CAA93C14D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14:paraId="0E408BC9" w14:textId="77777777" w:rsidR="00E21240" w:rsidRPr="00E21240" w:rsidRDefault="00E21240" w:rsidP="00E21240">
                <w:pPr>
                  <w:pStyle w:val="ItemDescription"/>
                </w:pPr>
                <w:r w:rsidRPr="00E21240">
                  <w:t>[To replace placeholder text, just select it and start typing. Don’t include space to the right or left of the characters in your selection.]</w:t>
                </w:r>
              </w:p>
            </w:tc>
          </w:sdtContent>
        </w:sdt>
        <w:sdt>
          <w:sdtPr>
            <w:id w:val="2051640741"/>
            <w:placeholder>
              <w:docPart w:val="E21DBDFFBD60441A89056CF3044BBDC0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14:paraId="5D3F480E" w14:textId="77777777" w:rsidR="00E21240" w:rsidRDefault="007E7F36" w:rsidP="00E21240">
                <w:pPr>
                  <w:pStyle w:val="Location"/>
                </w:pPr>
                <w:r w:rsidRPr="00E21240">
                  <w:t>[Location]</w:t>
                </w:r>
              </w:p>
            </w:tc>
          </w:sdtContent>
        </w:sdt>
      </w:tr>
      <w:tr w:rsidR="00E21240" w14:paraId="2FFD9A30" w14:textId="77777777" w:rsidTr="00E21240">
        <w:trPr>
          <w:trHeight w:val="1440"/>
          <w:jc w:val="center"/>
        </w:trPr>
        <w:tc>
          <w:tcPr>
            <w:tcW w:w="630" w:type="dxa"/>
          </w:tcPr>
          <w:p w14:paraId="4DCF2E5D" w14:textId="77777777" w:rsidR="00E21240" w:rsidRDefault="00E21240" w:rsidP="00E21240">
            <w:pPr>
              <w:ind w:left="0"/>
            </w:pPr>
          </w:p>
        </w:tc>
        <w:tc>
          <w:tcPr>
            <w:tcW w:w="2700" w:type="dxa"/>
          </w:tcPr>
          <w:p w14:paraId="20329189" w14:textId="77777777" w:rsidR="00E21240" w:rsidRDefault="00484A91" w:rsidP="00E21240">
            <w:pPr>
              <w:pStyle w:val="MeetingTimes"/>
            </w:pPr>
            <w:sdt>
              <w:sdtPr>
                <w:id w:val="1611551424"/>
                <w:placeholder>
                  <w:docPart w:val="CCDD088B311C45C19973C5C8F6F4D156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>Start</w:t>
                </w:r>
              </w:sdtContent>
            </w:sdt>
            <w:r w:rsidR="00E21240">
              <w:t xml:space="preserve"> – </w:t>
            </w:r>
            <w:sdt>
              <w:sdtPr>
                <w:id w:val="-615067512"/>
                <w:placeholder>
                  <w:docPart w:val="34F64212C0B646E39B3BF6918907C7DA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 xml:space="preserve">End </w:t>
                </w:r>
              </w:sdtContent>
            </w:sdt>
          </w:p>
        </w:tc>
        <w:sdt>
          <w:sdtPr>
            <w:id w:val="1269968274"/>
            <w:placeholder>
              <w:docPart w:val="626BE18A09DA497085537B546ED26CB5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14:paraId="4F05EFE3" w14:textId="77777777" w:rsidR="00E21240" w:rsidRPr="00E21240" w:rsidRDefault="00E21240" w:rsidP="00E21240">
                <w:pPr>
                  <w:pStyle w:val="ItemDescription"/>
                </w:pPr>
                <w:r w:rsidRPr="00E21240">
                  <w:t>[Apply any text formatting you see in this template with just a click from the Home tab, in the Styles group.]</w:t>
                </w:r>
              </w:p>
            </w:tc>
          </w:sdtContent>
        </w:sdt>
        <w:sdt>
          <w:sdtPr>
            <w:id w:val="-1722365996"/>
            <w:placeholder>
              <w:docPart w:val="955D41C56876443E926BDD57CE9FBDC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14:paraId="31D0BD5E" w14:textId="77777777" w:rsidR="00E21240" w:rsidRDefault="00E21240" w:rsidP="00E21240">
                <w:pPr>
                  <w:pStyle w:val="Location"/>
                </w:pPr>
                <w:r w:rsidRPr="00E21240">
                  <w:t>[Location]</w:t>
                </w:r>
              </w:p>
            </w:tc>
          </w:sdtContent>
        </w:sdt>
      </w:tr>
      <w:tr w:rsidR="00E21240" w14:paraId="46D691BB" w14:textId="77777777" w:rsidTr="00E21240">
        <w:trPr>
          <w:trHeight w:val="1440"/>
          <w:jc w:val="center"/>
        </w:trPr>
        <w:tc>
          <w:tcPr>
            <w:tcW w:w="630" w:type="dxa"/>
          </w:tcPr>
          <w:p w14:paraId="2F10F184" w14:textId="77777777" w:rsidR="00E21240" w:rsidRDefault="00E21240" w:rsidP="00E21240">
            <w:pPr>
              <w:ind w:left="0"/>
            </w:pPr>
          </w:p>
        </w:tc>
        <w:tc>
          <w:tcPr>
            <w:tcW w:w="2700" w:type="dxa"/>
          </w:tcPr>
          <w:p w14:paraId="380E12C5" w14:textId="77777777" w:rsidR="00E21240" w:rsidRDefault="00484A91" w:rsidP="00E21240">
            <w:pPr>
              <w:pStyle w:val="MeetingTimes"/>
            </w:pPr>
            <w:sdt>
              <w:sdtPr>
                <w:id w:val="-28179781"/>
                <w:placeholder>
                  <w:docPart w:val="5FCFFB64687945DE841D4F5E143377CF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>Start</w:t>
                </w:r>
              </w:sdtContent>
            </w:sdt>
            <w:r w:rsidR="00E21240">
              <w:t xml:space="preserve"> – </w:t>
            </w:r>
            <w:sdt>
              <w:sdtPr>
                <w:id w:val="456148728"/>
                <w:placeholder>
                  <w:docPart w:val="355F8008E84D45F393134A14C59545AE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 xml:space="preserve">End </w:t>
                </w:r>
              </w:sdtContent>
            </w:sdt>
          </w:p>
        </w:tc>
        <w:sdt>
          <w:sdtPr>
            <w:id w:val="-484787122"/>
            <w:placeholder>
              <w:docPart w:val="F93401C32EDA43A0AA48BA962D502B44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14:paraId="0EF2E3CA" w14:textId="77777777" w:rsidR="00E21240" w:rsidRPr="00E21240" w:rsidRDefault="00E21240" w:rsidP="00E21240">
                <w:pPr>
                  <w:pStyle w:val="ItemDescription"/>
                </w:pPr>
                <w:r w:rsidRPr="00E21240">
                  <w:t>[To add a new row at the end of this table, just click into the last cell in the last row and then press Tab.]</w:t>
                </w:r>
              </w:p>
            </w:tc>
          </w:sdtContent>
        </w:sdt>
        <w:sdt>
          <w:sdtPr>
            <w:id w:val="1454434890"/>
            <w:placeholder>
              <w:docPart w:val="3C612B42F90644AB96C258FAEC45438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14:paraId="17197628" w14:textId="77777777" w:rsidR="00E21240" w:rsidRDefault="00E21240" w:rsidP="00E21240">
                <w:pPr>
                  <w:pStyle w:val="Location"/>
                </w:pPr>
                <w:r w:rsidRPr="00E21240">
                  <w:t>[Location]</w:t>
                </w:r>
              </w:p>
            </w:tc>
          </w:sdtContent>
        </w:sdt>
      </w:tr>
      <w:tr w:rsidR="00E21240" w14:paraId="684CC1DA" w14:textId="77777777" w:rsidTr="00E21240">
        <w:trPr>
          <w:trHeight w:val="1440"/>
          <w:jc w:val="center"/>
        </w:trPr>
        <w:tc>
          <w:tcPr>
            <w:tcW w:w="630" w:type="dxa"/>
          </w:tcPr>
          <w:p w14:paraId="30A18B6D" w14:textId="77777777" w:rsidR="00E21240" w:rsidRDefault="00E21240" w:rsidP="00E21240">
            <w:pPr>
              <w:ind w:left="0"/>
            </w:pPr>
          </w:p>
        </w:tc>
        <w:tc>
          <w:tcPr>
            <w:tcW w:w="2700" w:type="dxa"/>
          </w:tcPr>
          <w:p w14:paraId="406E9BEE" w14:textId="77777777" w:rsidR="00E21240" w:rsidRDefault="00484A91" w:rsidP="00E21240">
            <w:pPr>
              <w:pStyle w:val="MeetingTimes"/>
            </w:pPr>
            <w:sdt>
              <w:sdtPr>
                <w:id w:val="-1405297537"/>
                <w:placeholder>
                  <w:docPart w:val="93FB9D87F935493889D557A9BE40D348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>Start</w:t>
                </w:r>
              </w:sdtContent>
            </w:sdt>
            <w:r w:rsidR="00E21240">
              <w:t xml:space="preserve"> – </w:t>
            </w:r>
            <w:sdt>
              <w:sdtPr>
                <w:id w:val="1788623604"/>
                <w:placeholder>
                  <w:docPart w:val="0F706230102A40259A637D3B2C54E913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 xml:space="preserve">End </w:t>
                </w:r>
              </w:sdtContent>
            </w:sdt>
          </w:p>
        </w:tc>
        <w:sdt>
          <w:sdtPr>
            <w:id w:val="-329368237"/>
            <w:placeholder>
              <w:docPart w:val="A0E3F884DB3C44ECA4C2B39D3EFBE9F5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14:paraId="6E60D04D" w14:textId="77777777" w:rsidR="00E21240" w:rsidRPr="00E21240" w:rsidRDefault="00E21240" w:rsidP="00E21240">
                <w:pPr>
                  <w:pStyle w:val="ItemDescription"/>
                </w:pPr>
                <w:r w:rsidRPr="00E21240">
                  <w:t>[To add or delete rows or columns anywhere in a table, click in an adjacent row or column and then, on the Table Tools Layout tab of the ribbon, click an Insert or Delete option.]</w:t>
                </w:r>
              </w:p>
            </w:tc>
          </w:sdtContent>
        </w:sdt>
        <w:sdt>
          <w:sdtPr>
            <w:id w:val="-53707368"/>
            <w:placeholder>
              <w:docPart w:val="7E56361401394650B24A9F1F66922922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14:paraId="132407D2" w14:textId="77777777" w:rsidR="00E21240" w:rsidRDefault="00E21240" w:rsidP="00E21240">
                <w:pPr>
                  <w:pStyle w:val="Location"/>
                </w:pPr>
                <w:r w:rsidRPr="00E21240">
                  <w:t>[Location]</w:t>
                </w:r>
              </w:p>
            </w:tc>
          </w:sdtContent>
        </w:sdt>
      </w:tr>
    </w:tbl>
    <w:p w14:paraId="63B5BBBC" w14:textId="77777777" w:rsidR="007E7F36" w:rsidRPr="007E7F36" w:rsidRDefault="00E21240" w:rsidP="00E21240">
      <w:pPr>
        <w:pStyle w:val="Heading2"/>
      </w:pPr>
      <w:r w:rsidRPr="00E21240">
        <w:t>Additional information</w:t>
      </w:r>
    </w:p>
    <w:sdt>
      <w:sdtPr>
        <w:id w:val="2127492527"/>
        <w:placeholder>
          <w:docPart w:val="1BFA7D274E5B43C190F37DF9CE861A93"/>
        </w:placeholder>
        <w:temporary/>
        <w:showingPlcHdr/>
        <w15:appearance w15:val="hidden"/>
      </w:sdtPr>
      <w:sdtEndPr/>
      <w:sdtContent>
        <w:p w14:paraId="4DEFF895" w14:textId="77777777" w:rsidR="00A66B18" w:rsidRPr="00A6783B" w:rsidRDefault="00E21240" w:rsidP="00E21240">
          <w:r w:rsidRPr="00E21240">
            <w:t>Add additional instructions or comments here.</w:t>
          </w:r>
        </w:p>
      </w:sdtContent>
    </w:sdt>
    <w:sectPr w:rsidR="00A66B18" w:rsidRPr="00A6783B" w:rsidSect="00A66B1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5C223" w14:textId="77777777" w:rsidR="00484A91" w:rsidRDefault="00484A91" w:rsidP="00A66B18">
      <w:pPr>
        <w:spacing w:before="0" w:after="0"/>
      </w:pPr>
      <w:r>
        <w:separator/>
      </w:r>
    </w:p>
  </w:endnote>
  <w:endnote w:type="continuationSeparator" w:id="0">
    <w:p w14:paraId="36C3ED59" w14:textId="77777777" w:rsidR="00484A91" w:rsidRDefault="00484A91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3383E" w14:textId="77777777" w:rsidR="00484A91" w:rsidRDefault="00484A91" w:rsidP="00A66B18">
      <w:pPr>
        <w:spacing w:before="0" w:after="0"/>
      </w:pPr>
      <w:r>
        <w:separator/>
      </w:r>
    </w:p>
  </w:footnote>
  <w:footnote w:type="continuationSeparator" w:id="0">
    <w:p w14:paraId="1C57EFC5" w14:textId="77777777" w:rsidR="00484A91" w:rsidRDefault="00484A91" w:rsidP="00A66B1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A91"/>
    <w:rsid w:val="00083BAA"/>
    <w:rsid w:val="0010680C"/>
    <w:rsid w:val="001766D6"/>
    <w:rsid w:val="001E2320"/>
    <w:rsid w:val="00214E28"/>
    <w:rsid w:val="00352B81"/>
    <w:rsid w:val="003A0150"/>
    <w:rsid w:val="003E24DF"/>
    <w:rsid w:val="0041428F"/>
    <w:rsid w:val="00484A91"/>
    <w:rsid w:val="004A2B0D"/>
    <w:rsid w:val="005C2210"/>
    <w:rsid w:val="005D7940"/>
    <w:rsid w:val="00615018"/>
    <w:rsid w:val="0062123A"/>
    <w:rsid w:val="00646E75"/>
    <w:rsid w:val="006F6F10"/>
    <w:rsid w:val="00783E79"/>
    <w:rsid w:val="007B5AE8"/>
    <w:rsid w:val="007E7F36"/>
    <w:rsid w:val="007F5192"/>
    <w:rsid w:val="00910D6C"/>
    <w:rsid w:val="009D6E13"/>
    <w:rsid w:val="00A66B18"/>
    <w:rsid w:val="00A6783B"/>
    <w:rsid w:val="00A96CF8"/>
    <w:rsid w:val="00AE1388"/>
    <w:rsid w:val="00AF3982"/>
    <w:rsid w:val="00B46697"/>
    <w:rsid w:val="00B50294"/>
    <w:rsid w:val="00B57D6E"/>
    <w:rsid w:val="00C701F7"/>
    <w:rsid w:val="00C70786"/>
    <w:rsid w:val="00D41084"/>
    <w:rsid w:val="00D66593"/>
    <w:rsid w:val="00DE6DA2"/>
    <w:rsid w:val="00DF2D30"/>
    <w:rsid w:val="00E21240"/>
    <w:rsid w:val="00E55D74"/>
    <w:rsid w:val="00E6540C"/>
    <w:rsid w:val="00E81E2A"/>
    <w:rsid w:val="00EE0952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087C4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E21240"/>
    <w:pPr>
      <w:spacing w:before="40" w:after="360"/>
      <w:ind w:left="720" w:right="720"/>
    </w:pPr>
    <w:rPr>
      <w:rFonts w:eastAsiaTheme="minorHAnsi"/>
      <w:kern w:val="20"/>
      <w:szCs w:val="20"/>
    </w:rPr>
  </w:style>
  <w:style w:type="paragraph" w:styleId="Heading1">
    <w:name w:val="heading 1"/>
    <w:basedOn w:val="Recipient"/>
    <w:next w:val="Normal"/>
    <w:link w:val="Heading1Char"/>
    <w:uiPriority w:val="8"/>
    <w:qFormat/>
    <w:rsid w:val="007E7F36"/>
    <w:pPr>
      <w:outlineLvl w:val="0"/>
    </w:pPr>
    <w:rPr>
      <w:rFonts w:asciiTheme="majorHAnsi" w:hAnsiTheme="majorHAnsi"/>
      <w:color w:val="17406D" w:themeColor="text2"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7E7F36"/>
    <w:rPr>
      <w:rFonts w:asciiTheme="majorHAnsi" w:eastAsiaTheme="minorHAnsi" w:hAnsiTheme="majorHAnsi"/>
      <w:b/>
      <w:bCs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lutation">
    <w:name w:val="Salutation"/>
    <w:basedOn w:val="Normal"/>
    <w:link w:val="SalutationChar"/>
    <w:uiPriority w:val="4"/>
    <w:semiHidden/>
    <w:qFormat/>
    <w:rsid w:val="00A66B18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semiHidden/>
    <w:qFormat/>
    <w:rsid w:val="00A6783B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har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SignatureChar">
    <w:name w:val="Signature Char"/>
    <w:basedOn w:val="DefaultParagraphFont"/>
    <w:link w:val="Signature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Strong">
    <w:name w:val="Strong"/>
    <w:basedOn w:val="DefaultParagraphFont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"/>
    <w:qFormat/>
    <w:rsid w:val="007E7F36"/>
    <w:pPr>
      <w:spacing w:after="0"/>
      <w:ind w:right="0"/>
    </w:pPr>
    <w:rPr>
      <w:color w:val="FFFFFF" w:themeColor="background1"/>
    </w:rPr>
  </w:style>
  <w:style w:type="table" w:styleId="TableGrid">
    <w:name w:val="Table Grid"/>
    <w:basedOn w:val="TableNormal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"/>
    <w:qFormat/>
    <w:rsid w:val="00E21240"/>
    <w:pPr>
      <w:spacing w:after="12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b_a\AppData\Local\Microsoft\Office\16.0\DTS\en-US%7b383D2D5E-19C0-42F3-B0B6-9A8E41297E1B%7d\%7bCC2253DA-BDFA-4093-863A-3D59648C6402%7dtf55871247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98C8E0ED1A4FB58FECDC6081487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6360F-3721-485B-9490-901BCDE6A606}"/>
      </w:docPartPr>
      <w:docPartBody>
        <w:p w:rsidR="00000000" w:rsidRDefault="00787C3E">
          <w:pPr>
            <w:pStyle w:val="3E98C8E0ED1A4FB58FECDC608148783F"/>
          </w:pPr>
          <w:r>
            <w:t>Meeting Name</w:t>
          </w:r>
        </w:p>
      </w:docPartBody>
    </w:docPart>
    <w:docPart>
      <w:docPartPr>
        <w:name w:val="51CA654A8F26496B9692A5D150605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58697-E890-4080-88B7-DB399DBCFD08}"/>
      </w:docPartPr>
      <w:docPartBody>
        <w:p w:rsidR="00000000" w:rsidRDefault="00787C3E">
          <w:pPr>
            <w:pStyle w:val="51CA654A8F26496B9692A5D1506051ED"/>
          </w:pPr>
          <w:r>
            <w:rPr>
              <w:rStyle w:val="PlaceholderText"/>
              <w:color w:val="FFFFFF" w:themeColor="background1"/>
            </w:rPr>
            <w:t>Address or Room Number</w:t>
          </w:r>
        </w:p>
      </w:docPartBody>
    </w:docPart>
    <w:docPart>
      <w:docPartPr>
        <w:name w:val="9449B5CC47CC41779F54D1ED3F567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3CC3B-08C4-4AB2-B77F-E340C949C718}"/>
      </w:docPartPr>
      <w:docPartBody>
        <w:p w:rsidR="00000000" w:rsidRDefault="00787C3E">
          <w:pPr>
            <w:pStyle w:val="9449B5CC47CC41779F54D1ED3F5678E0"/>
          </w:pPr>
          <w:r>
            <w:t>Date</w:t>
          </w:r>
        </w:p>
      </w:docPartBody>
    </w:docPart>
    <w:docPart>
      <w:docPartPr>
        <w:name w:val="AE5BA4F90B7740019ADF953E4BB7F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75238-C7E3-486F-835C-B67D36AB24E8}"/>
      </w:docPartPr>
      <w:docPartBody>
        <w:p w:rsidR="00000000" w:rsidRDefault="00787C3E">
          <w:pPr>
            <w:pStyle w:val="AE5BA4F90B7740019ADF953E4BB7FDD5"/>
          </w:pPr>
          <w:r>
            <w:rPr>
              <w:rStyle w:val="PlaceholderText"/>
              <w:color w:val="FFFFFF" w:themeColor="background1"/>
            </w:rPr>
            <w:t>Time</w:t>
          </w:r>
        </w:p>
      </w:docPartBody>
    </w:docPart>
    <w:docPart>
      <w:docPartPr>
        <w:name w:val="4BE4E5D76F5F4BF6A1F1B07E5E5DE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805FD-6B8F-442D-B20D-43A11006F9D7}"/>
      </w:docPartPr>
      <w:docPartBody>
        <w:p w:rsidR="00000000" w:rsidRDefault="00787C3E">
          <w:pPr>
            <w:pStyle w:val="4BE4E5D76F5F4BF6A1F1B07E5E5DE7C1"/>
          </w:pPr>
          <w:r>
            <w:t>Name(s)</w:t>
          </w:r>
        </w:p>
      </w:docPartBody>
    </w:docPart>
    <w:docPart>
      <w:docPartPr>
        <w:name w:val="1D7C9068718D4F7DB98C0E06E7D0A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3185D-E0FE-43DA-BED0-CF84811E3DF6}"/>
      </w:docPartPr>
      <w:docPartBody>
        <w:p w:rsidR="00000000" w:rsidRDefault="00787C3E">
          <w:pPr>
            <w:pStyle w:val="1D7C9068718D4F7DB98C0E06E7D0A61C"/>
          </w:pPr>
          <w:r w:rsidRPr="007E7F36">
            <w:t>Agenda Items</w:t>
          </w:r>
        </w:p>
      </w:docPartBody>
    </w:docPart>
    <w:docPart>
      <w:docPartPr>
        <w:name w:val="29F656AC4D9B4BA9922A8F99A769D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D543D-7A84-48AC-A440-0B686E508160}"/>
      </w:docPartPr>
      <w:docPartBody>
        <w:p w:rsidR="00000000" w:rsidRDefault="00787C3E">
          <w:pPr>
            <w:pStyle w:val="29F656AC4D9B4BA9922A8F99A769D276"/>
          </w:pPr>
          <w:r w:rsidRPr="007E7F36">
            <w:t>Start Time</w:t>
          </w:r>
        </w:p>
      </w:docPartBody>
    </w:docPart>
    <w:docPart>
      <w:docPartPr>
        <w:name w:val="07BC0B30ED924F20B947D1FFDB94E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51EDA-DE1D-44C3-897D-9B5570BE7300}"/>
      </w:docPartPr>
      <w:docPartBody>
        <w:p w:rsidR="00000000" w:rsidRDefault="00787C3E">
          <w:pPr>
            <w:pStyle w:val="07BC0B30ED924F20B947D1FFDB94ED29"/>
          </w:pPr>
          <w:r w:rsidRPr="007E7F36">
            <w:t>End Time</w:t>
          </w:r>
        </w:p>
      </w:docPartBody>
    </w:docPart>
    <w:docPart>
      <w:docPartPr>
        <w:name w:val="D862A52AD29B43E380B7F7DD0F141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6F8B4-932A-4217-BFD0-EEAE56CF7D0B}"/>
      </w:docPartPr>
      <w:docPartBody>
        <w:p w:rsidR="00000000" w:rsidRDefault="00787C3E">
          <w:pPr>
            <w:pStyle w:val="D862A52AD29B43E380B7F7DD0F1419F1"/>
          </w:pPr>
          <w:r w:rsidRPr="00E21240">
            <w:t>[Agenda item description]</w:t>
          </w:r>
        </w:p>
      </w:docPartBody>
    </w:docPart>
    <w:docPart>
      <w:docPartPr>
        <w:name w:val="3678E68AA7A54766A46CEE2BFCF30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E2F68-F941-4579-9F85-D5DF3BACF65B}"/>
      </w:docPartPr>
      <w:docPartBody>
        <w:p w:rsidR="00000000" w:rsidRDefault="00787C3E">
          <w:pPr>
            <w:pStyle w:val="3678E68AA7A54766A46CEE2BFCF3043C"/>
          </w:pPr>
          <w:r w:rsidRPr="007E7F36">
            <w:t>[Location]</w:t>
          </w:r>
        </w:p>
      </w:docPartBody>
    </w:docPart>
    <w:docPart>
      <w:docPartPr>
        <w:name w:val="25C111F3C07341759CC240B111CEF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24C65-AF92-448E-8C28-4B5EDB6B1E1A}"/>
      </w:docPartPr>
      <w:docPartBody>
        <w:p w:rsidR="00000000" w:rsidRDefault="00787C3E">
          <w:pPr>
            <w:pStyle w:val="25C111F3C07341759CC240B111CEF909"/>
          </w:pPr>
          <w:r w:rsidRPr="007E7F36">
            <w:t>Start</w:t>
          </w:r>
        </w:p>
      </w:docPartBody>
    </w:docPart>
    <w:docPart>
      <w:docPartPr>
        <w:name w:val="9DD994C67A164E8CA11CE8BF7F631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12E8C-D560-4DF0-B0F2-7DD0E60C7A43}"/>
      </w:docPartPr>
      <w:docPartBody>
        <w:p w:rsidR="00000000" w:rsidRDefault="00787C3E">
          <w:pPr>
            <w:pStyle w:val="9DD994C67A164E8CA11CE8BF7F631DF1"/>
          </w:pPr>
          <w:r w:rsidRPr="007E7F36">
            <w:t xml:space="preserve">End </w:t>
          </w:r>
        </w:p>
      </w:docPartBody>
    </w:docPart>
    <w:docPart>
      <w:docPartPr>
        <w:name w:val="68B4BDB9B8BA49C1B65EC54CAA93C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25E72-61A7-4B37-B4DA-7B0E490C10B4}"/>
      </w:docPartPr>
      <w:docPartBody>
        <w:p w:rsidR="00000000" w:rsidRDefault="00787C3E">
          <w:pPr>
            <w:pStyle w:val="68B4BDB9B8BA49C1B65EC54CAA93C14D"/>
          </w:pPr>
          <w:r w:rsidRPr="00E21240">
            <w:t>[To replace placeholder text, just select it and start typing. Don’t include space to the right or left of the characters in your selection.]</w:t>
          </w:r>
        </w:p>
      </w:docPartBody>
    </w:docPart>
    <w:docPart>
      <w:docPartPr>
        <w:name w:val="E21DBDFFBD60441A89056CF3044BB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C7F69-DE49-4668-8178-D626E639F569}"/>
      </w:docPartPr>
      <w:docPartBody>
        <w:p w:rsidR="00000000" w:rsidRDefault="00787C3E">
          <w:pPr>
            <w:pStyle w:val="E21DBDFFBD60441A89056CF3044BBDC0"/>
          </w:pPr>
          <w:r w:rsidRPr="00E21240">
            <w:t>[Location]</w:t>
          </w:r>
        </w:p>
      </w:docPartBody>
    </w:docPart>
    <w:docPart>
      <w:docPartPr>
        <w:name w:val="CCDD088B311C45C19973C5C8F6F4D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11567-C1BE-441C-A721-5E7E85440B26}"/>
      </w:docPartPr>
      <w:docPartBody>
        <w:p w:rsidR="00000000" w:rsidRDefault="00787C3E">
          <w:pPr>
            <w:pStyle w:val="CCDD088B311C45C19973C5C8F6F4D156"/>
          </w:pPr>
          <w:r w:rsidRPr="007E7F36">
            <w:t>Start</w:t>
          </w:r>
        </w:p>
      </w:docPartBody>
    </w:docPart>
    <w:docPart>
      <w:docPartPr>
        <w:name w:val="34F64212C0B646E39B3BF6918907C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1AF09-4238-47E7-A8F3-AEE206E7779D}"/>
      </w:docPartPr>
      <w:docPartBody>
        <w:p w:rsidR="00000000" w:rsidRDefault="00787C3E">
          <w:pPr>
            <w:pStyle w:val="34F64212C0B646E39B3BF6918907C7DA"/>
          </w:pPr>
          <w:r w:rsidRPr="007E7F36">
            <w:t xml:space="preserve">End </w:t>
          </w:r>
        </w:p>
      </w:docPartBody>
    </w:docPart>
    <w:docPart>
      <w:docPartPr>
        <w:name w:val="626BE18A09DA497085537B546ED26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1D1AB-A626-4F8F-8AEB-54E18C11D0D6}"/>
      </w:docPartPr>
      <w:docPartBody>
        <w:p w:rsidR="00000000" w:rsidRDefault="00787C3E">
          <w:pPr>
            <w:pStyle w:val="626BE18A09DA497085537B546ED26CB5"/>
          </w:pPr>
          <w:r w:rsidRPr="00E21240">
            <w:t>[Apply any text formatting you see in this template with just a click from the Home tab, in the Styles group.]</w:t>
          </w:r>
        </w:p>
      </w:docPartBody>
    </w:docPart>
    <w:docPart>
      <w:docPartPr>
        <w:name w:val="955D41C56876443E926BDD57CE9FB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50C4D-3200-4497-B2CD-CAF385ACBA08}"/>
      </w:docPartPr>
      <w:docPartBody>
        <w:p w:rsidR="00000000" w:rsidRDefault="00787C3E">
          <w:pPr>
            <w:pStyle w:val="955D41C56876443E926BDD57CE9FBDC2"/>
          </w:pPr>
          <w:r w:rsidRPr="00E21240">
            <w:t>[Location]</w:t>
          </w:r>
        </w:p>
      </w:docPartBody>
    </w:docPart>
    <w:docPart>
      <w:docPartPr>
        <w:name w:val="5FCFFB64687945DE841D4F5E14337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D5358-172A-4BBA-B95F-7F474D978A9B}"/>
      </w:docPartPr>
      <w:docPartBody>
        <w:p w:rsidR="00000000" w:rsidRDefault="00787C3E">
          <w:pPr>
            <w:pStyle w:val="5FCFFB64687945DE841D4F5E143377CF"/>
          </w:pPr>
          <w:r w:rsidRPr="007E7F36">
            <w:t>Start</w:t>
          </w:r>
        </w:p>
      </w:docPartBody>
    </w:docPart>
    <w:docPart>
      <w:docPartPr>
        <w:name w:val="355F8008E84D45F393134A14C5954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D01CD-DCCC-462A-8C30-394E51E21E97}"/>
      </w:docPartPr>
      <w:docPartBody>
        <w:p w:rsidR="00000000" w:rsidRDefault="00787C3E">
          <w:pPr>
            <w:pStyle w:val="355F8008E84D45F393134A14C59545AE"/>
          </w:pPr>
          <w:r w:rsidRPr="007E7F36">
            <w:t xml:space="preserve">End </w:t>
          </w:r>
        </w:p>
      </w:docPartBody>
    </w:docPart>
    <w:docPart>
      <w:docPartPr>
        <w:name w:val="F93401C32EDA43A0AA48BA962D502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0BFF0-6BFD-45E4-9CDB-DB1B3F235493}"/>
      </w:docPartPr>
      <w:docPartBody>
        <w:p w:rsidR="00000000" w:rsidRDefault="00787C3E">
          <w:pPr>
            <w:pStyle w:val="F93401C32EDA43A0AA48BA962D502B44"/>
          </w:pPr>
          <w:r w:rsidRPr="00E21240">
            <w:t>[To add a new row at the end of this table, just click into the last cell in the last row and then press Tab.]</w:t>
          </w:r>
        </w:p>
      </w:docPartBody>
    </w:docPart>
    <w:docPart>
      <w:docPartPr>
        <w:name w:val="3C612B42F90644AB96C258FAEC45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FEAE4-D2FF-41C6-B015-1DBB6671A238}"/>
      </w:docPartPr>
      <w:docPartBody>
        <w:p w:rsidR="00000000" w:rsidRDefault="00787C3E">
          <w:pPr>
            <w:pStyle w:val="3C612B42F90644AB96C258FAEC454384"/>
          </w:pPr>
          <w:r w:rsidRPr="00E21240">
            <w:t>[Location]</w:t>
          </w:r>
        </w:p>
      </w:docPartBody>
    </w:docPart>
    <w:docPart>
      <w:docPartPr>
        <w:name w:val="93FB9D87F935493889D557A9BE40D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ABA38-7DBA-48E4-BF4A-8C01C9DF8087}"/>
      </w:docPartPr>
      <w:docPartBody>
        <w:p w:rsidR="00000000" w:rsidRDefault="00787C3E">
          <w:pPr>
            <w:pStyle w:val="93FB9D87F935493889D557A9BE40D348"/>
          </w:pPr>
          <w:r w:rsidRPr="007E7F36">
            <w:t>Start</w:t>
          </w:r>
        </w:p>
      </w:docPartBody>
    </w:docPart>
    <w:docPart>
      <w:docPartPr>
        <w:name w:val="0F706230102A40259A637D3B2C54E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EE241-6684-467F-8346-572A930D636F}"/>
      </w:docPartPr>
      <w:docPartBody>
        <w:p w:rsidR="00000000" w:rsidRDefault="00787C3E">
          <w:pPr>
            <w:pStyle w:val="0F706230102A40259A637D3B2C54E913"/>
          </w:pPr>
          <w:r w:rsidRPr="007E7F36">
            <w:t xml:space="preserve">End </w:t>
          </w:r>
        </w:p>
      </w:docPartBody>
    </w:docPart>
    <w:docPart>
      <w:docPartPr>
        <w:name w:val="A0E3F884DB3C44ECA4C2B39D3EFBE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75F9F-FE83-47A3-8C2B-3671004D0FAC}"/>
      </w:docPartPr>
      <w:docPartBody>
        <w:p w:rsidR="00000000" w:rsidRDefault="00787C3E">
          <w:pPr>
            <w:pStyle w:val="A0E3F884DB3C44ECA4C2B39D3EFBE9F5"/>
          </w:pPr>
          <w:r w:rsidRPr="00E21240">
            <w:t>[To add or delete rows or columns anywhere in a table, click in an adjacent row or column and then, on the Table Tools Layout tab of the ribbon, click an Insert or Delete option.]</w:t>
          </w:r>
        </w:p>
      </w:docPartBody>
    </w:docPart>
    <w:docPart>
      <w:docPartPr>
        <w:name w:val="7E56361401394650B24A9F1F66922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D096F-4B7A-4EA7-BDA1-77F6836F7FF6}"/>
      </w:docPartPr>
      <w:docPartBody>
        <w:p w:rsidR="00000000" w:rsidRDefault="00787C3E">
          <w:pPr>
            <w:pStyle w:val="7E56361401394650B24A9F1F66922922"/>
          </w:pPr>
          <w:r w:rsidRPr="00E21240">
            <w:t>[Location]</w:t>
          </w:r>
        </w:p>
      </w:docPartBody>
    </w:docPart>
    <w:docPart>
      <w:docPartPr>
        <w:name w:val="1BFA7D274E5B43C190F37DF9CE861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2573C-DCC4-4609-BC28-A29DD5254498}"/>
      </w:docPartPr>
      <w:docPartBody>
        <w:p w:rsidR="00000000" w:rsidRDefault="00787C3E">
          <w:pPr>
            <w:pStyle w:val="1BFA7D274E5B43C190F37DF9CE861A93"/>
          </w:pPr>
          <w:r w:rsidRPr="00E21240">
            <w:t>Add additional instructions or comments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98C8E0ED1A4FB58FECDC608148783F">
    <w:name w:val="3E98C8E0ED1A4FB58FECDC608148783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1CA654A8F26496B9692A5D1506051ED">
    <w:name w:val="51CA654A8F26496B9692A5D1506051ED"/>
  </w:style>
  <w:style w:type="paragraph" w:customStyle="1" w:styleId="9449B5CC47CC41779F54D1ED3F5678E0">
    <w:name w:val="9449B5CC47CC41779F54D1ED3F5678E0"/>
  </w:style>
  <w:style w:type="paragraph" w:customStyle="1" w:styleId="AE5BA4F90B7740019ADF953E4BB7FDD5">
    <w:name w:val="AE5BA4F90B7740019ADF953E4BB7FDD5"/>
  </w:style>
  <w:style w:type="paragraph" w:customStyle="1" w:styleId="4BE4E5D76F5F4BF6A1F1B07E5E5DE7C1">
    <w:name w:val="4BE4E5D76F5F4BF6A1F1B07E5E5DE7C1"/>
  </w:style>
  <w:style w:type="paragraph" w:customStyle="1" w:styleId="1D7C9068718D4F7DB98C0E06E7D0A61C">
    <w:name w:val="1D7C9068718D4F7DB98C0E06E7D0A61C"/>
  </w:style>
  <w:style w:type="paragraph" w:customStyle="1" w:styleId="29F656AC4D9B4BA9922A8F99A769D276">
    <w:name w:val="29F656AC4D9B4BA9922A8F99A769D276"/>
  </w:style>
  <w:style w:type="paragraph" w:customStyle="1" w:styleId="07BC0B30ED924F20B947D1FFDB94ED29">
    <w:name w:val="07BC0B30ED924F20B947D1FFDB94ED29"/>
  </w:style>
  <w:style w:type="paragraph" w:customStyle="1" w:styleId="D862A52AD29B43E380B7F7DD0F1419F1">
    <w:name w:val="D862A52AD29B43E380B7F7DD0F1419F1"/>
  </w:style>
  <w:style w:type="paragraph" w:customStyle="1" w:styleId="3678E68AA7A54766A46CEE2BFCF3043C">
    <w:name w:val="3678E68AA7A54766A46CEE2BFCF3043C"/>
  </w:style>
  <w:style w:type="paragraph" w:customStyle="1" w:styleId="25C111F3C07341759CC240B111CEF909">
    <w:name w:val="25C111F3C07341759CC240B111CEF909"/>
  </w:style>
  <w:style w:type="paragraph" w:customStyle="1" w:styleId="9DD994C67A164E8CA11CE8BF7F631DF1">
    <w:name w:val="9DD994C67A164E8CA11CE8BF7F631DF1"/>
  </w:style>
  <w:style w:type="paragraph" w:customStyle="1" w:styleId="68B4BDB9B8BA49C1B65EC54CAA93C14D">
    <w:name w:val="68B4BDB9B8BA49C1B65EC54CAA93C14D"/>
  </w:style>
  <w:style w:type="paragraph" w:customStyle="1" w:styleId="E21DBDFFBD60441A89056CF3044BBDC0">
    <w:name w:val="E21DBDFFBD60441A89056CF3044BBDC0"/>
  </w:style>
  <w:style w:type="paragraph" w:customStyle="1" w:styleId="CCDD088B311C45C19973C5C8F6F4D156">
    <w:name w:val="CCDD088B311C45C19973C5C8F6F4D156"/>
  </w:style>
  <w:style w:type="paragraph" w:customStyle="1" w:styleId="34F64212C0B646E39B3BF6918907C7DA">
    <w:name w:val="34F64212C0B646E39B3BF6918907C7DA"/>
  </w:style>
  <w:style w:type="paragraph" w:customStyle="1" w:styleId="626BE18A09DA497085537B546ED26CB5">
    <w:name w:val="626BE18A09DA497085537B546ED26CB5"/>
  </w:style>
  <w:style w:type="paragraph" w:customStyle="1" w:styleId="955D41C56876443E926BDD57CE9FBDC2">
    <w:name w:val="955D41C56876443E926BDD57CE9FBDC2"/>
  </w:style>
  <w:style w:type="paragraph" w:customStyle="1" w:styleId="5FCFFB64687945DE841D4F5E143377CF">
    <w:name w:val="5FCFFB64687945DE841D4F5E143377CF"/>
  </w:style>
  <w:style w:type="paragraph" w:customStyle="1" w:styleId="355F8008E84D45F393134A14C59545AE">
    <w:name w:val="355F8008E84D45F393134A14C59545AE"/>
  </w:style>
  <w:style w:type="paragraph" w:customStyle="1" w:styleId="F93401C32EDA43A0AA48BA962D502B44">
    <w:name w:val="F93401C32EDA43A0AA48BA962D502B44"/>
  </w:style>
  <w:style w:type="paragraph" w:customStyle="1" w:styleId="3C612B42F90644AB96C258FAEC454384">
    <w:name w:val="3C612B42F90644AB96C258FAEC454384"/>
  </w:style>
  <w:style w:type="paragraph" w:customStyle="1" w:styleId="93FB9D87F935493889D557A9BE40D348">
    <w:name w:val="93FB9D87F935493889D557A9BE40D348"/>
  </w:style>
  <w:style w:type="paragraph" w:customStyle="1" w:styleId="0F706230102A40259A637D3B2C54E913">
    <w:name w:val="0F706230102A40259A637D3B2C54E913"/>
  </w:style>
  <w:style w:type="paragraph" w:customStyle="1" w:styleId="A0E3F884DB3C44ECA4C2B39D3EFBE9F5">
    <w:name w:val="A0E3F884DB3C44ECA4C2B39D3EFBE9F5"/>
  </w:style>
  <w:style w:type="paragraph" w:customStyle="1" w:styleId="7E56361401394650B24A9F1F66922922">
    <w:name w:val="7E56361401394650B24A9F1F66922922"/>
  </w:style>
  <w:style w:type="paragraph" w:customStyle="1" w:styleId="1BFA7D274E5B43C190F37DF9CE861A93">
    <w:name w:val="1BFA7D274E5B43C190F37DF9CE861A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0616221F-4E30-43DF-A3F1-757BC7DC2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423AF-50F4-4F0F-8C0A-54276ACA9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93D2EA-46D7-41FA-B589-986E1F86EC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{CC2253DA-BDFA-4093-863A-3D59648C6402}tf55871247_win32.dotx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2023-08-01T14:07:00Z</dcterms:created>
  <dcterms:modified xsi:type="dcterms:W3CDTF">2023-08-01T14:07:00Z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